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AC695" w14:textId="77777777" w:rsidR="00362C5C" w:rsidRPr="00CD306D" w:rsidRDefault="00564503">
      <w:pPr>
        <w:rPr>
          <w:rFonts w:ascii="Arial" w:hAnsi="Arial" w:cs="Arial"/>
        </w:rPr>
      </w:pPr>
      <w:bookmarkStart w:id="0" w:name="_GoBack"/>
      <w:bookmarkEnd w:id="0"/>
      <w:r w:rsidRPr="00CD306D">
        <w:rPr>
          <w:rFonts w:ascii="Arial" w:hAnsi="Arial" w:cs="Arial"/>
        </w:rPr>
        <w:t>7</w:t>
      </w:r>
      <w:r w:rsidRPr="00CD306D">
        <w:rPr>
          <w:rFonts w:ascii="Arial" w:hAnsi="Arial" w:cs="Arial"/>
          <w:vertAlign w:val="superscript"/>
        </w:rPr>
        <w:t>th</w:t>
      </w:r>
      <w:r w:rsidRPr="00CD306D">
        <w:rPr>
          <w:rFonts w:ascii="Arial" w:hAnsi="Arial" w:cs="Arial"/>
        </w:rPr>
        <w:t xml:space="preserve"> Grade Science</w:t>
      </w:r>
    </w:p>
    <w:p w14:paraId="00C10F3C" w14:textId="77777777" w:rsidR="00564503" w:rsidRPr="00CD306D" w:rsidRDefault="00517AFE">
      <w:pPr>
        <w:rPr>
          <w:rFonts w:ascii="Arial" w:hAnsi="Arial" w:cs="Arial"/>
        </w:rPr>
      </w:pPr>
      <w:r>
        <w:rPr>
          <w:rFonts w:ascii="Arial" w:hAnsi="Arial" w:cs="Arial"/>
        </w:rPr>
        <w:t>Thursday Sept.</w:t>
      </w:r>
      <w:r w:rsidR="00607C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</w:t>
      </w:r>
      <w:r w:rsidR="0084218E" w:rsidRPr="0084218E">
        <w:rPr>
          <w:rFonts w:ascii="Arial" w:hAnsi="Arial" w:cs="Arial"/>
          <w:vertAlign w:val="superscript"/>
        </w:rPr>
        <w:t>th</w:t>
      </w:r>
      <w:r w:rsidR="0084218E">
        <w:rPr>
          <w:rFonts w:ascii="Arial" w:hAnsi="Arial" w:cs="Arial"/>
        </w:rPr>
        <w:t xml:space="preserve"> </w:t>
      </w:r>
      <w:r w:rsidR="00607C0C">
        <w:rPr>
          <w:rFonts w:ascii="Arial" w:hAnsi="Arial" w:cs="Arial"/>
        </w:rPr>
        <w:t xml:space="preserve"> </w:t>
      </w:r>
      <w:r w:rsidR="00564503" w:rsidRPr="00CD306D">
        <w:rPr>
          <w:rFonts w:ascii="Arial" w:hAnsi="Arial" w:cs="Arial"/>
        </w:rPr>
        <w:t>2011</w:t>
      </w:r>
    </w:p>
    <w:p w14:paraId="097220C1" w14:textId="77777777" w:rsidR="00564503" w:rsidRPr="00CD306D" w:rsidRDefault="00564503">
      <w:pPr>
        <w:rPr>
          <w:rFonts w:ascii="Arial" w:hAnsi="Arial" w:cs="Arial"/>
        </w:rPr>
      </w:pPr>
    </w:p>
    <w:p w14:paraId="7A5F492E" w14:textId="77777777" w:rsidR="00564503" w:rsidRPr="00CD306D" w:rsidRDefault="00564503">
      <w:pPr>
        <w:rPr>
          <w:rFonts w:ascii="Arial" w:hAnsi="Arial" w:cs="Arial"/>
        </w:rPr>
      </w:pPr>
      <w:r w:rsidRPr="00CD306D">
        <w:rPr>
          <w:rFonts w:ascii="Arial" w:hAnsi="Arial" w:cs="Arial"/>
          <w:u w:val="single"/>
        </w:rPr>
        <w:t>Unit</w:t>
      </w:r>
      <w:r w:rsidR="00A4370A">
        <w:rPr>
          <w:rFonts w:ascii="Arial" w:hAnsi="Arial" w:cs="Arial"/>
        </w:rPr>
        <w:t>: Cells</w:t>
      </w:r>
    </w:p>
    <w:p w14:paraId="3487507A" w14:textId="77777777" w:rsidR="00564503" w:rsidRPr="00CD306D" w:rsidRDefault="00564503">
      <w:pPr>
        <w:rPr>
          <w:rFonts w:ascii="Arial" w:hAnsi="Arial" w:cs="Arial"/>
        </w:rPr>
      </w:pPr>
    </w:p>
    <w:p w14:paraId="462723A0" w14:textId="77777777" w:rsidR="0084218E" w:rsidRDefault="00607C0C" w:rsidP="0084218E">
      <w:pPr>
        <w:rPr>
          <w:rFonts w:ascii="Tahoma" w:hAnsi="Tahoma" w:cs="Tahoma"/>
          <w:color w:val="3F3F3F"/>
          <w:sz w:val="22"/>
          <w:szCs w:val="22"/>
        </w:rPr>
      </w:pPr>
      <w:r>
        <w:rPr>
          <w:rFonts w:ascii="Arial" w:hAnsi="Arial" w:cs="Arial"/>
          <w:bCs/>
          <w:u w:val="single"/>
        </w:rPr>
        <w:t xml:space="preserve">Objective / </w:t>
      </w:r>
      <w:r w:rsidR="00564503" w:rsidRPr="00CD306D">
        <w:rPr>
          <w:rFonts w:ascii="Arial" w:hAnsi="Arial" w:cs="Arial"/>
          <w:bCs/>
          <w:u w:val="single"/>
        </w:rPr>
        <w:t>TEK</w:t>
      </w:r>
      <w:r w:rsidR="00564503" w:rsidRPr="00CD306D">
        <w:rPr>
          <w:rFonts w:ascii="Arial" w:hAnsi="Arial" w:cs="Arial"/>
          <w:bCs/>
        </w:rPr>
        <w:t>:</w:t>
      </w:r>
      <w:r w:rsidRPr="00607C0C">
        <w:rPr>
          <w:rFonts w:ascii="Tahoma" w:hAnsi="Tahoma" w:cs="Tahoma"/>
          <w:color w:val="3F3F3F"/>
          <w:sz w:val="22"/>
          <w:szCs w:val="22"/>
        </w:rPr>
        <w:t xml:space="preserve"> </w:t>
      </w:r>
    </w:p>
    <w:p w14:paraId="668E79A7" w14:textId="77777777" w:rsidR="0084218E" w:rsidRDefault="0084218E" w:rsidP="0084218E">
      <w:pPr>
        <w:rPr>
          <w:rFonts w:ascii="Tahoma" w:hAnsi="Tahoma" w:cs="Tahoma"/>
          <w:color w:val="3F3F3F"/>
          <w:sz w:val="22"/>
          <w:szCs w:val="22"/>
        </w:rPr>
      </w:pPr>
    </w:p>
    <w:p w14:paraId="02DDF548" w14:textId="77777777" w:rsidR="0084218E" w:rsidRDefault="0084218E" w:rsidP="0084218E">
      <w:pPr>
        <w:widowControl w:val="0"/>
        <w:autoSpaceDE w:val="0"/>
        <w:autoSpaceDN w:val="0"/>
        <w:adjustRightInd w:val="0"/>
        <w:rPr>
          <w:rFonts w:ascii="Tahoma" w:hAnsi="Tahoma" w:cs="Tahoma"/>
          <w:color w:val="3F3F3F"/>
          <w:sz w:val="22"/>
          <w:szCs w:val="22"/>
        </w:rPr>
      </w:pPr>
      <w:r>
        <w:rPr>
          <w:rFonts w:ascii="Tahoma" w:hAnsi="Tahoma" w:cs="Tahoma"/>
          <w:color w:val="3F3F3F"/>
          <w:sz w:val="22"/>
          <w:szCs w:val="22"/>
        </w:rPr>
        <w:t>LSM-PE.2.2.2 Construct an analogical model (analogy) of the interaction of the internal components of a cell (e.g., working parts of a city, factory, or automobile). Predict and justify, using the model, the impact on the cell or on the organism if one or the components fails to function properly.</w:t>
      </w:r>
    </w:p>
    <w:p w14:paraId="18177711" w14:textId="77777777" w:rsidR="003B0ABC" w:rsidRDefault="003B0ABC" w:rsidP="0084218E">
      <w:pPr>
        <w:widowControl w:val="0"/>
        <w:autoSpaceDE w:val="0"/>
        <w:autoSpaceDN w:val="0"/>
        <w:adjustRightInd w:val="0"/>
        <w:rPr>
          <w:rFonts w:ascii="Tahoma" w:hAnsi="Tahoma" w:cs="Tahoma"/>
          <w:color w:val="3F3F3F"/>
          <w:sz w:val="22"/>
          <w:szCs w:val="22"/>
        </w:rPr>
      </w:pPr>
    </w:p>
    <w:p w14:paraId="573F8B96" w14:textId="77777777" w:rsidR="003B0ABC" w:rsidRDefault="003B0ABC" w:rsidP="003B0ABC">
      <w:pPr>
        <w:rPr>
          <w:rFonts w:ascii="Tahoma" w:hAnsi="Tahoma" w:cs="Tahoma"/>
          <w:color w:val="3F3F3F"/>
          <w:sz w:val="22"/>
          <w:szCs w:val="22"/>
        </w:rPr>
      </w:pPr>
      <w:r>
        <w:rPr>
          <w:rFonts w:ascii="Tahoma" w:hAnsi="Tahoma" w:cs="Tahoma"/>
          <w:color w:val="3F3F3F"/>
          <w:sz w:val="22"/>
          <w:szCs w:val="22"/>
        </w:rPr>
        <w:t>differentiate between structure and function in plant and animal cell organelles, including cell membrane, cell wall, nucleus, cytoplasm, mitochondrion, chloroplast, and vacuole.[7.12D]</w:t>
      </w:r>
    </w:p>
    <w:p w14:paraId="3BDAE41E" w14:textId="77777777" w:rsidR="003B0ABC" w:rsidRDefault="003B0ABC" w:rsidP="003B0ABC">
      <w:pPr>
        <w:rPr>
          <w:rFonts w:ascii="Tahoma" w:hAnsi="Tahoma" w:cs="Tahoma"/>
          <w:color w:val="3F3F3F"/>
          <w:sz w:val="22"/>
          <w:szCs w:val="22"/>
        </w:rPr>
      </w:pPr>
    </w:p>
    <w:p w14:paraId="576E1895" w14:textId="77777777" w:rsidR="003B0ABC" w:rsidRDefault="003B0ABC" w:rsidP="003B0ABC">
      <w:pPr>
        <w:rPr>
          <w:rFonts w:ascii="Tahoma" w:hAnsi="Tahoma" w:cs="Tahoma"/>
          <w:color w:val="3F3F3F"/>
          <w:sz w:val="22"/>
          <w:szCs w:val="22"/>
        </w:rPr>
      </w:pPr>
      <w:r>
        <w:rPr>
          <w:rFonts w:ascii="Tahoma" w:hAnsi="Tahoma" w:cs="Tahoma"/>
          <w:color w:val="3F3F3F"/>
          <w:sz w:val="22"/>
          <w:szCs w:val="22"/>
        </w:rPr>
        <w:t>compare the functions of a cell to the functions of organisms such as waste removal.[7.12E]</w:t>
      </w:r>
    </w:p>
    <w:p w14:paraId="35B1E31F" w14:textId="77777777" w:rsidR="0084218E" w:rsidRDefault="0084218E" w:rsidP="0084218E">
      <w:pPr>
        <w:rPr>
          <w:rFonts w:ascii="Tahoma" w:hAnsi="Tahoma" w:cs="Tahoma"/>
          <w:color w:val="3F3F3F"/>
          <w:sz w:val="22"/>
          <w:szCs w:val="22"/>
        </w:rPr>
      </w:pPr>
    </w:p>
    <w:p w14:paraId="0462F1AF" w14:textId="77777777" w:rsidR="00564503" w:rsidRPr="00CD306D" w:rsidRDefault="00564503" w:rsidP="00564503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14:paraId="62DE7CBF" w14:textId="77777777" w:rsidR="00A11058" w:rsidRDefault="00564503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Lesson</w:t>
      </w:r>
      <w:r w:rsidRPr="00CD306D">
        <w:rPr>
          <w:rFonts w:ascii="Arial" w:hAnsi="Arial" w:cs="Arial"/>
          <w:color w:val="3F3F3F"/>
        </w:rPr>
        <w:t>: Students will…..</w:t>
      </w:r>
    </w:p>
    <w:p w14:paraId="0C6491BE" w14:textId="77777777" w:rsidR="00607C0C" w:rsidRDefault="00607C0C" w:rsidP="00607C0C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14:paraId="0937DE26" w14:textId="77777777" w:rsidR="0084218E" w:rsidRDefault="00517AFE" w:rsidP="00564503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Present their models</w:t>
      </w:r>
    </w:p>
    <w:p w14:paraId="3F520D27" w14:textId="77777777" w:rsidR="00517AFE" w:rsidRDefault="00517AFE" w:rsidP="00564503">
      <w:pPr>
        <w:rPr>
          <w:rFonts w:ascii="Arial" w:hAnsi="Arial" w:cs="Arial"/>
          <w:color w:val="3F3F3F"/>
        </w:rPr>
      </w:pPr>
    </w:p>
    <w:p w14:paraId="49CF7798" w14:textId="77777777" w:rsidR="00517AFE" w:rsidRDefault="00517AFE" w:rsidP="00564503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Explain their comparisons</w:t>
      </w:r>
    </w:p>
    <w:p w14:paraId="372BE7AC" w14:textId="77777777" w:rsidR="00FC6CB4" w:rsidRDefault="00FC6CB4" w:rsidP="00564503">
      <w:pPr>
        <w:rPr>
          <w:rFonts w:ascii="Arial" w:hAnsi="Arial" w:cs="Arial"/>
          <w:color w:val="3F3F3F"/>
        </w:rPr>
      </w:pPr>
    </w:p>
    <w:p w14:paraId="2A638914" w14:textId="77777777" w:rsidR="00FC6CB4" w:rsidRPr="00CD306D" w:rsidRDefault="00FC6CB4" w:rsidP="00564503">
      <w:pPr>
        <w:rPr>
          <w:rFonts w:ascii="Arial" w:hAnsi="Arial" w:cs="Arial"/>
          <w:color w:val="3F3F3F"/>
        </w:rPr>
      </w:pPr>
    </w:p>
    <w:p w14:paraId="478E84B4" w14:textId="77777777" w:rsidR="00607C0C" w:rsidRDefault="008B3745" w:rsidP="00A04FD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F3F3F"/>
        </w:rPr>
      </w:pPr>
      <w:r w:rsidRPr="00CD306D">
        <w:rPr>
          <w:rFonts w:ascii="Arial" w:hAnsi="Arial" w:cs="Arial"/>
          <w:color w:val="3F3F3F"/>
          <w:u w:val="single"/>
        </w:rPr>
        <w:t>Closure</w:t>
      </w:r>
      <w:r w:rsidR="009D1489">
        <w:rPr>
          <w:rFonts w:ascii="Arial" w:hAnsi="Arial" w:cs="Arial"/>
          <w:color w:val="3F3F3F"/>
        </w:rPr>
        <w:t xml:space="preserve">:  </w:t>
      </w:r>
    </w:p>
    <w:p w14:paraId="4185CF52" w14:textId="77777777" w:rsidR="00607C0C" w:rsidRDefault="00607C0C" w:rsidP="00A04FD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F3F3F"/>
        </w:rPr>
      </w:pPr>
    </w:p>
    <w:p w14:paraId="456F6623" w14:textId="77777777" w:rsidR="00564503" w:rsidRDefault="00517AFE">
      <w:pPr>
        <w:rPr>
          <w:rFonts w:ascii="Arial" w:hAnsi="Arial" w:cs="Arial"/>
          <w:color w:val="3F3F3F"/>
        </w:rPr>
      </w:pPr>
      <w:r>
        <w:rPr>
          <w:rFonts w:ascii="Arial" w:hAnsi="Arial" w:cs="Arial"/>
          <w:color w:val="3F3F3F"/>
        </w:rPr>
        <w:t>Re-cap some of the ways that we have modeled how a cell is like a city</w:t>
      </w:r>
    </w:p>
    <w:p w14:paraId="5DAE3563" w14:textId="77777777" w:rsidR="00517AFE" w:rsidRDefault="00517AFE">
      <w:pPr>
        <w:rPr>
          <w:rFonts w:ascii="Arial" w:hAnsi="Arial" w:cs="Arial"/>
          <w:color w:val="3F3F3F"/>
        </w:rPr>
      </w:pPr>
    </w:p>
    <w:p w14:paraId="7F430DA6" w14:textId="77777777" w:rsidR="00517AFE" w:rsidRPr="00CD306D" w:rsidRDefault="00517AFE">
      <w:pPr>
        <w:rPr>
          <w:rFonts w:ascii="Arial" w:hAnsi="Arial" w:cs="Arial"/>
        </w:rPr>
      </w:pPr>
      <w:r>
        <w:rPr>
          <w:rFonts w:ascii="Arial" w:hAnsi="Arial" w:cs="Arial"/>
          <w:color w:val="3F3F3F"/>
        </w:rPr>
        <w:t>Ask students if this helps them with remembering parts and function</w:t>
      </w:r>
    </w:p>
    <w:p w14:paraId="4A6F8EB8" w14:textId="77777777" w:rsidR="00564503" w:rsidRPr="00CD306D" w:rsidRDefault="00564503">
      <w:pPr>
        <w:rPr>
          <w:rFonts w:ascii="Arial" w:hAnsi="Arial" w:cs="Arial"/>
        </w:rPr>
      </w:pPr>
    </w:p>
    <w:p w14:paraId="34C2F499" w14:textId="77777777" w:rsidR="00564503" w:rsidRPr="00CD306D" w:rsidRDefault="00564503">
      <w:pPr>
        <w:rPr>
          <w:rFonts w:ascii="Arial" w:hAnsi="Arial" w:cs="Arial"/>
        </w:rPr>
      </w:pPr>
    </w:p>
    <w:p w14:paraId="362E5D8F" w14:textId="77777777" w:rsidR="00564503" w:rsidRPr="00CD306D" w:rsidRDefault="00564503">
      <w:pPr>
        <w:rPr>
          <w:rFonts w:ascii="Arial" w:hAnsi="Arial" w:cs="Arial"/>
        </w:rPr>
      </w:pPr>
    </w:p>
    <w:p w14:paraId="2BC817D5" w14:textId="77777777" w:rsidR="00564503" w:rsidRPr="00CD306D" w:rsidRDefault="00564503">
      <w:pPr>
        <w:rPr>
          <w:rFonts w:ascii="Arial" w:hAnsi="Arial" w:cs="Arial"/>
        </w:rPr>
      </w:pPr>
    </w:p>
    <w:p w14:paraId="36471AE6" w14:textId="77777777" w:rsidR="00564503" w:rsidRPr="00CD306D" w:rsidRDefault="00564503">
      <w:pPr>
        <w:rPr>
          <w:rFonts w:ascii="Arial" w:hAnsi="Arial" w:cs="Arial"/>
        </w:rPr>
      </w:pPr>
    </w:p>
    <w:p w14:paraId="60DFBF32" w14:textId="77777777" w:rsidR="00564503" w:rsidRPr="00CD306D" w:rsidRDefault="00564503">
      <w:pPr>
        <w:rPr>
          <w:rFonts w:ascii="Arial" w:hAnsi="Arial" w:cs="Arial"/>
        </w:rPr>
      </w:pPr>
    </w:p>
    <w:sectPr w:rsidR="00564503" w:rsidRPr="00CD306D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03"/>
    <w:rsid w:val="001C0148"/>
    <w:rsid w:val="001C3F69"/>
    <w:rsid w:val="002E3B40"/>
    <w:rsid w:val="00362C5C"/>
    <w:rsid w:val="003B0ABC"/>
    <w:rsid w:val="00517AFE"/>
    <w:rsid w:val="00564503"/>
    <w:rsid w:val="00607C0C"/>
    <w:rsid w:val="00792EC4"/>
    <w:rsid w:val="007C354E"/>
    <w:rsid w:val="0084218E"/>
    <w:rsid w:val="008B3745"/>
    <w:rsid w:val="009D1489"/>
    <w:rsid w:val="00A04FD3"/>
    <w:rsid w:val="00A11058"/>
    <w:rsid w:val="00A4370A"/>
    <w:rsid w:val="00C44DB7"/>
    <w:rsid w:val="00CB02E7"/>
    <w:rsid w:val="00CD306D"/>
    <w:rsid w:val="00FC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BA5E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759</Characters>
  <Application>Microsoft Macintosh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3</cp:revision>
  <dcterms:created xsi:type="dcterms:W3CDTF">2011-08-28T22:00:00Z</dcterms:created>
  <dcterms:modified xsi:type="dcterms:W3CDTF">2011-08-28T22:14:00Z</dcterms:modified>
</cp:coreProperties>
</file>